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FE075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403D49" w:rsidRDefault="00403D49" w:rsidP="00BF0828">
                  <w:pPr>
                    <w:spacing w:line="240" w:lineRule="auto"/>
                    <w:ind w:right="-23"/>
                    <w:rPr>
                      <w:rFonts w:ascii="Helios" w:hAnsi="Helios"/>
                      <w:sz w:val="12"/>
                      <w:szCs w:val="12"/>
                    </w:rPr>
                  </w:pPr>
                  <w:r w:rsidRPr="00B534EA">
                    <w:rPr>
                      <w:rFonts w:ascii="Helios" w:hAnsi="Helios"/>
                      <w:noProof/>
                      <w:sz w:val="12"/>
                      <w:szCs w:val="12"/>
                      <w:lang w:eastAsia="ru-RU"/>
                    </w:rPr>
                    <w:drawing>
                      <wp:inline distT="0" distB="0" distL="0" distR="0" wp14:anchorId="6DAFCDEC" wp14:editId="0C7BB6A5">
                        <wp:extent cx="2320290" cy="8267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0290" cy="826770"/>
                                </a:xfrm>
                                <a:prstGeom prst="rect">
                                  <a:avLst/>
                                </a:prstGeom>
                                <a:noFill/>
                                <a:ln>
                                  <a:noFill/>
                                </a:ln>
                              </pic:spPr>
                            </pic:pic>
                          </a:graphicData>
                        </a:graphic>
                      </wp:inline>
                    </w:drawing>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403D49" w:rsidRPr="00403D49" w:rsidRDefault="00403D49" w:rsidP="00403D49">
      <w:pPr>
        <w:spacing w:line="240" w:lineRule="auto"/>
        <w:jc w:val="right"/>
        <w:rPr>
          <w:sz w:val="24"/>
          <w:szCs w:val="24"/>
        </w:rPr>
      </w:pPr>
      <w:r w:rsidRPr="00403D49">
        <w:rPr>
          <w:sz w:val="24"/>
          <w:szCs w:val="24"/>
        </w:rPr>
        <w:t>Председатель закупочной комиссии -</w:t>
      </w:r>
    </w:p>
    <w:p w:rsidR="00403D49" w:rsidRPr="00403D49" w:rsidRDefault="00403D49" w:rsidP="00403D49">
      <w:pPr>
        <w:spacing w:line="240" w:lineRule="auto"/>
        <w:jc w:val="right"/>
        <w:rPr>
          <w:sz w:val="24"/>
          <w:szCs w:val="24"/>
        </w:rPr>
      </w:pPr>
      <w:r w:rsidRPr="00403D49">
        <w:rPr>
          <w:sz w:val="24"/>
          <w:szCs w:val="24"/>
        </w:rPr>
        <w:t xml:space="preserve">заместитель генерального директора </w:t>
      </w:r>
    </w:p>
    <w:p w:rsidR="00403D49" w:rsidRPr="00403D49" w:rsidRDefault="00403D49" w:rsidP="00403D49">
      <w:pPr>
        <w:spacing w:line="240" w:lineRule="auto"/>
        <w:jc w:val="right"/>
        <w:rPr>
          <w:sz w:val="24"/>
          <w:szCs w:val="24"/>
        </w:rPr>
      </w:pPr>
      <w:r w:rsidRPr="00403D49">
        <w:rPr>
          <w:sz w:val="24"/>
          <w:szCs w:val="24"/>
        </w:rPr>
        <w:t>директор филиала ОАО «МРСК Центра» -                                                                                                                                             «Тамбовэнерго»</w:t>
      </w:r>
    </w:p>
    <w:p w:rsidR="00403D49" w:rsidRPr="00403D49" w:rsidRDefault="00403D49" w:rsidP="00403D49">
      <w:pPr>
        <w:spacing w:line="240" w:lineRule="auto"/>
        <w:jc w:val="right"/>
        <w:rPr>
          <w:sz w:val="24"/>
          <w:szCs w:val="24"/>
        </w:rPr>
      </w:pPr>
      <w:r w:rsidRPr="00403D49">
        <w:rPr>
          <w:sz w:val="24"/>
          <w:szCs w:val="24"/>
        </w:rPr>
        <w:t>________________ В.А. Сыщиков</w:t>
      </w:r>
    </w:p>
    <w:p w:rsidR="007556FF" w:rsidRPr="00382A07" w:rsidRDefault="007556FF" w:rsidP="007556FF">
      <w:pPr>
        <w:spacing w:line="240" w:lineRule="auto"/>
        <w:jc w:val="right"/>
        <w:rPr>
          <w:sz w:val="24"/>
          <w:szCs w:val="24"/>
        </w:rPr>
      </w:pP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403D49">
        <w:rPr>
          <w:b/>
          <w:sz w:val="24"/>
          <w:szCs w:val="24"/>
        </w:rPr>
        <w:t xml:space="preserve">заключения </w:t>
      </w:r>
      <w:r w:rsidR="00403D49" w:rsidRPr="00403D49">
        <w:rPr>
          <w:b/>
          <w:sz w:val="24"/>
          <w:szCs w:val="24"/>
        </w:rPr>
        <w:t xml:space="preserve">Договора </w:t>
      </w:r>
      <w:r w:rsidR="00D04DF1" w:rsidRPr="00D04DF1">
        <w:rPr>
          <w:b/>
          <w:sz w:val="24"/>
          <w:szCs w:val="24"/>
        </w:rPr>
        <w:t xml:space="preserve">на поставку </w:t>
      </w:r>
      <w:r w:rsidR="007E3EFC" w:rsidRPr="007E3EFC">
        <w:rPr>
          <w:b/>
          <w:sz w:val="24"/>
          <w:szCs w:val="24"/>
        </w:rPr>
        <w:t>металлопроката</w:t>
      </w:r>
      <w:r w:rsidR="00403D49" w:rsidRPr="00403D49">
        <w:rPr>
          <w:b/>
          <w:sz w:val="24"/>
          <w:szCs w:val="24"/>
        </w:rPr>
        <w:t xml:space="preserve"> для нужд ПАО «МРСК Центра» (филиала «Тамбовэнерго»)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03D49">
        <w:rPr>
          <w:sz w:val="24"/>
          <w:szCs w:val="24"/>
        </w:rPr>
        <w:t>Тамбов</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03D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403D49" w:rsidRPr="00403D49">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 kobeleva.ey@mrsk-1.ru., ответственное лицо – Кобелева Елена Юрьевна, контактный телефон - (4752)56-95-67, адрес электронной почты: </w:t>
      </w:r>
      <w:hyperlink r:id="rId16" w:history="1">
        <w:r w:rsidR="00403D49" w:rsidRPr="00403D49">
          <w:rPr>
            <w:rStyle w:val="a7"/>
            <w:iCs/>
            <w:sz w:val="24"/>
            <w:szCs w:val="24"/>
          </w:rPr>
          <w:t>kobeleva.ey@mrsk-1.ru</w:t>
        </w:r>
      </w:hyperlink>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382A07">
        <w:rPr>
          <w:b/>
          <w:sz w:val="24"/>
          <w:szCs w:val="24"/>
          <w:highlight w:val="yellow"/>
        </w:rPr>
        <w:t>«</w:t>
      </w:r>
      <w:r w:rsidR="00D16743">
        <w:rPr>
          <w:b/>
          <w:sz w:val="24"/>
          <w:szCs w:val="24"/>
          <w:highlight w:val="yellow"/>
        </w:rPr>
        <w:t>25</w:t>
      </w:r>
      <w:r w:rsidRPr="00382A07">
        <w:rPr>
          <w:b/>
          <w:sz w:val="24"/>
          <w:szCs w:val="24"/>
          <w:highlight w:val="yellow"/>
        </w:rPr>
        <w:t xml:space="preserve">» </w:t>
      </w:r>
      <w:r w:rsidR="00D04DF1">
        <w:rPr>
          <w:b/>
          <w:sz w:val="24"/>
          <w:szCs w:val="24"/>
          <w:highlight w:val="yellow"/>
        </w:rPr>
        <w:t>ок</w:t>
      </w:r>
      <w:r w:rsidR="00403D49">
        <w:rPr>
          <w:b/>
          <w:sz w:val="24"/>
          <w:szCs w:val="24"/>
          <w:highlight w:val="yellow"/>
        </w:rPr>
        <w:t>тября</w:t>
      </w:r>
      <w:r w:rsidRPr="00382A07">
        <w:rPr>
          <w:b/>
          <w:sz w:val="24"/>
          <w:szCs w:val="24"/>
          <w:highlight w:val="yellow"/>
        </w:rPr>
        <w:t xml:space="preserve"> </w:t>
      </w:r>
      <w:r w:rsidR="004E638A">
        <w:rPr>
          <w:b/>
          <w:sz w:val="24"/>
          <w:szCs w:val="24"/>
          <w:highlight w:val="yellow"/>
        </w:rPr>
        <w:t>2017</w:t>
      </w:r>
      <w:r w:rsidRPr="00382A07">
        <w:rPr>
          <w:b/>
          <w:sz w:val="24"/>
          <w:szCs w:val="24"/>
          <w:highlight w:val="yellow"/>
        </w:rPr>
        <w:t xml:space="preserve"> г.</w:t>
      </w:r>
      <w:r w:rsidRPr="00382A07">
        <w:rPr>
          <w:sz w:val="24"/>
          <w:szCs w:val="24"/>
        </w:rPr>
        <w:t xml:space="preserve"> на официальном сайте (</w:t>
      </w:r>
      <w:hyperlink r:id="rId17"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D04DF1">
        <w:rPr>
          <w:sz w:val="24"/>
          <w:szCs w:val="24"/>
        </w:rPr>
        <w:t xml:space="preserve">, </w:t>
      </w:r>
      <w:r w:rsidR="00D04DF1" w:rsidRPr="00D24DD0">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403D49" w:rsidRPr="00403D49">
        <w:rPr>
          <w:sz w:val="24"/>
          <w:szCs w:val="24"/>
        </w:rPr>
        <w:t xml:space="preserve">Договора </w:t>
      </w:r>
      <w:r w:rsidR="00D04DF1" w:rsidRPr="00D04DF1">
        <w:rPr>
          <w:sz w:val="24"/>
          <w:szCs w:val="24"/>
        </w:rPr>
        <w:t xml:space="preserve">на поставку </w:t>
      </w:r>
      <w:r w:rsidR="007E3EFC" w:rsidRPr="007E3EFC">
        <w:rPr>
          <w:sz w:val="24"/>
          <w:szCs w:val="24"/>
        </w:rPr>
        <w:t>металлопроката</w:t>
      </w:r>
      <w:r w:rsidR="00403D49" w:rsidRPr="00403D49">
        <w:rPr>
          <w:sz w:val="24"/>
          <w:szCs w:val="24"/>
        </w:rPr>
        <w:t xml:space="preserve"> для нужд ПАО «МРСК Центра» (филиала «Тамбовэнерго»)</w:t>
      </w:r>
      <w:r w:rsidR="00862664" w:rsidRPr="00403D49">
        <w:rPr>
          <w:sz w:val="24"/>
          <w:szCs w:val="24"/>
        </w:rPr>
        <w:t>, расположенного по адресу: РФ, 392680, г. Тамб</w:t>
      </w:r>
      <w:r w:rsidR="00403D49" w:rsidRPr="00403D49">
        <w:rPr>
          <w:sz w:val="24"/>
          <w:szCs w:val="24"/>
        </w:rPr>
        <w:t>ов, ул. Моршанское шоссе, д. 23</w:t>
      </w:r>
      <w:r w:rsidRPr="00403D49">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19" w:history="1">
        <w:r w:rsidR="007E3EFC" w:rsidRPr="007E3EFC">
          <w:rPr>
            <w:rStyle w:val="a7"/>
          </w:rPr>
          <w:t>www.b2b-mrsk.ru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403D4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403D49">
        <w:rPr>
          <w:sz w:val="24"/>
          <w:szCs w:val="24"/>
        </w:rPr>
        <w:t xml:space="preserve">заключения </w:t>
      </w:r>
      <w:bookmarkEnd w:id="17"/>
      <w:r w:rsidR="00403D49" w:rsidRPr="00403D49">
        <w:rPr>
          <w:sz w:val="24"/>
          <w:szCs w:val="24"/>
        </w:rPr>
        <w:t xml:space="preserve">Договора </w:t>
      </w:r>
      <w:r w:rsidR="00D04DF1" w:rsidRPr="00D04DF1">
        <w:rPr>
          <w:sz w:val="24"/>
          <w:szCs w:val="24"/>
        </w:rPr>
        <w:t xml:space="preserve">на поставку </w:t>
      </w:r>
      <w:r w:rsidR="007E3EFC" w:rsidRPr="007E3EFC">
        <w:rPr>
          <w:sz w:val="24"/>
          <w:szCs w:val="24"/>
        </w:rPr>
        <w:t>металлопроката</w:t>
      </w:r>
      <w:r w:rsidR="00403D49" w:rsidRPr="00403D49">
        <w:rPr>
          <w:sz w:val="24"/>
          <w:szCs w:val="24"/>
        </w:rPr>
        <w:t xml:space="preserve"> для нужд ПАО «МРСК Центра» (филиала «Тамбовэнерго»)</w:t>
      </w:r>
      <w:r w:rsidR="00702B2C" w:rsidRPr="00403D49">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403D49">
        <w:rPr>
          <w:sz w:val="24"/>
          <w:szCs w:val="24"/>
        </w:rPr>
        <w:t xml:space="preserve">Количество лотов: </w:t>
      </w:r>
      <w:r w:rsidRPr="00403D49">
        <w:rPr>
          <w:b/>
          <w:sz w:val="24"/>
          <w:szCs w:val="24"/>
        </w:rPr>
        <w:t>1 (один)</w:t>
      </w:r>
      <w:r w:rsidRPr="00403D49">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D04DF1"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D16743" w:rsidRPr="00D16743">
        <w:rPr>
          <w:sz w:val="24"/>
          <w:szCs w:val="24"/>
        </w:rPr>
        <w:t>январь-июнь 2018 года</w:t>
      </w:r>
      <w:r w:rsidR="00717F60" w:rsidRPr="00D04DF1">
        <w:rPr>
          <w:sz w:val="24"/>
          <w:szCs w:val="24"/>
        </w:rPr>
        <w:t>.</w:t>
      </w:r>
      <w:bookmarkEnd w:id="19"/>
    </w:p>
    <w:p w:rsidR="002A47D1" w:rsidRPr="00403D49" w:rsidRDefault="002A47D1" w:rsidP="00403D4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03D49">
        <w:rPr>
          <w:sz w:val="24"/>
          <w:szCs w:val="24"/>
        </w:rPr>
        <w:t xml:space="preserve">Отгрузочные реквизиты/базис поставки: </w:t>
      </w:r>
      <w:r w:rsidR="008D2928" w:rsidRPr="00403D49">
        <w:rPr>
          <w:sz w:val="24"/>
          <w:szCs w:val="24"/>
        </w:rPr>
        <w:t xml:space="preserve">на условиях DDP (Согласно ИНКОТЕРМС </w:t>
      </w:r>
      <w:r w:rsidR="00DA1402" w:rsidRPr="00403D49">
        <w:rPr>
          <w:sz w:val="24"/>
          <w:szCs w:val="24"/>
        </w:rPr>
        <w:t>2010</w:t>
      </w:r>
      <w:r w:rsidR="008D2928" w:rsidRPr="00403D49">
        <w:rPr>
          <w:sz w:val="24"/>
          <w:szCs w:val="24"/>
        </w:rPr>
        <w:t xml:space="preserve">) </w:t>
      </w:r>
      <w:bookmarkEnd w:id="20"/>
      <w:r w:rsidR="00403D49" w:rsidRPr="00403D49">
        <w:rPr>
          <w:sz w:val="24"/>
          <w:szCs w:val="24"/>
        </w:rPr>
        <w:t>по адресу филиала ПАО «МРСК Центра» - «Тамбовэнерго», РФ, г. Тамбов, ул. Авиационная, 149 (Центральный склад)</w:t>
      </w:r>
      <w:r w:rsidR="008D2928" w:rsidRPr="00403D49">
        <w:rPr>
          <w:sz w:val="24"/>
          <w:szCs w:val="24"/>
        </w:rPr>
        <w:t>.</w:t>
      </w:r>
    </w:p>
    <w:p w:rsidR="00717F60" w:rsidRPr="00403D4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D04DF1">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r w:rsidRPr="00403D49">
        <w:rPr>
          <w:iCs/>
          <w:sz w:val="24"/>
          <w:szCs w:val="24"/>
        </w:rPr>
        <w:t>.</w:t>
      </w:r>
      <w:bookmarkEnd w:id="21"/>
      <w:r w:rsidR="0035634C" w:rsidRPr="00403D49">
        <w:rPr>
          <w:iCs/>
          <w:sz w:val="24"/>
          <w:szCs w:val="24"/>
        </w:rPr>
        <w:t xml:space="preserve"> </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03D49">
        <w:rPr>
          <w:b/>
          <w:bCs w:val="0"/>
          <w:sz w:val="24"/>
          <w:szCs w:val="24"/>
          <w:u w:val="single"/>
        </w:rPr>
        <w:t>По Лоту №1:</w:t>
      </w:r>
      <w:r w:rsidR="00D16743" w:rsidRPr="00D16743">
        <w:rPr>
          <w:b/>
          <w:sz w:val="24"/>
          <w:szCs w:val="24"/>
        </w:rPr>
        <w:t xml:space="preserve"> </w:t>
      </w:r>
      <w:r w:rsidR="007E3EFC" w:rsidRPr="007E3EFC">
        <w:rPr>
          <w:b/>
          <w:bCs w:val="0"/>
          <w:sz w:val="24"/>
          <w:szCs w:val="24"/>
          <w:lang w:eastAsia="ru-RU"/>
        </w:rPr>
        <w:t>4 754 717</w:t>
      </w:r>
      <w:r w:rsidR="007E3EFC" w:rsidRPr="007E3EFC">
        <w:rPr>
          <w:bCs w:val="0"/>
          <w:sz w:val="24"/>
          <w:szCs w:val="24"/>
          <w:lang w:eastAsia="ru-RU"/>
        </w:rPr>
        <w:t xml:space="preserve"> (Четыре миллиона семьсот пятьдесят четыре тысячи семьсот семнадцать) рублей 00 копеек РФ, без учета НДС; НДС составляет </w:t>
      </w:r>
      <w:r w:rsidR="007E3EFC" w:rsidRPr="007E3EFC">
        <w:rPr>
          <w:b/>
          <w:bCs w:val="0"/>
          <w:sz w:val="24"/>
          <w:szCs w:val="24"/>
          <w:lang w:eastAsia="ru-RU"/>
        </w:rPr>
        <w:t>855 849</w:t>
      </w:r>
      <w:r w:rsidR="007E3EFC" w:rsidRPr="007E3EFC">
        <w:rPr>
          <w:bCs w:val="0"/>
          <w:sz w:val="24"/>
          <w:szCs w:val="24"/>
          <w:lang w:eastAsia="ru-RU"/>
        </w:rPr>
        <w:t xml:space="preserve"> (Восемьсот пятьдесят пять тысяч восемьсот сорок девять) рублей 06 копеек РФ; </w:t>
      </w:r>
      <w:r w:rsidR="007E3EFC" w:rsidRPr="007E3EFC">
        <w:rPr>
          <w:b/>
          <w:bCs w:val="0"/>
          <w:sz w:val="24"/>
          <w:szCs w:val="24"/>
          <w:lang w:eastAsia="ru-RU"/>
        </w:rPr>
        <w:t>5 610 566</w:t>
      </w:r>
      <w:r w:rsidR="007E3EFC" w:rsidRPr="007E3EFC">
        <w:rPr>
          <w:bCs w:val="0"/>
          <w:sz w:val="24"/>
          <w:szCs w:val="24"/>
          <w:lang w:eastAsia="ru-RU"/>
        </w:rPr>
        <w:t xml:space="preserve"> (Пять миллионов шестьсот десять тысяч пятьсот шестьдесят шесть) рублей 06 копеек РФ, с учетом НДС</w:t>
      </w:r>
      <w:bookmarkStart w:id="383" w:name="_GoBack"/>
      <w:bookmarkEnd w:id="383"/>
      <w:r w:rsidR="00403D49" w:rsidRPr="00403D49">
        <w:rPr>
          <w:sz w:val="24"/>
          <w:szCs w:val="24"/>
        </w:rPr>
        <w:t>.</w:t>
      </w:r>
    </w:p>
    <w:p w:rsidR="00280464" w:rsidRPr="00382A07" w:rsidRDefault="00280464" w:rsidP="00403D49">
      <w:pPr>
        <w:pStyle w:val="aff6"/>
        <w:numPr>
          <w:ilvl w:val="0"/>
          <w:numId w:val="0"/>
        </w:numPr>
        <w:tabs>
          <w:tab w:val="clear" w:pos="1134"/>
        </w:tabs>
        <w:suppressAutoHyphens w:val="0"/>
        <w:spacing w:line="240" w:lineRule="auto"/>
        <w:rPr>
          <w:rFonts w:eastAsia="Calibri"/>
          <w:sz w:val="24"/>
          <w:szCs w:val="24"/>
          <w:highlight w:val="yellow"/>
          <w:lang w:eastAsia="en-US"/>
        </w:rPr>
      </w:pP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и прочие расходы, связанные с </w:t>
      </w:r>
      <w:r w:rsidRPr="004A1A68">
        <w:rPr>
          <w:bCs w:val="0"/>
          <w:sz w:val="24"/>
          <w:szCs w:val="24"/>
        </w:rPr>
        <w:t>доставкой продукции в адрес Получателей, включая расходы,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D04DF1">
        <w:rPr>
          <w:bCs w:val="0"/>
          <w:sz w:val="24"/>
          <w:szCs w:val="24"/>
        </w:rPr>
        <w:t xml:space="preserve">, </w:t>
      </w:r>
      <w:r w:rsidR="00D04DF1" w:rsidRPr="00D04DF1">
        <w:rPr>
          <w:sz w:val="24"/>
          <w:szCs w:val="24"/>
        </w:rPr>
        <w:t>являющееся субъектом малого и среднего предпринимательства</w:t>
      </w:r>
      <w:r w:rsidRPr="00D04DF1">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D04DF1" w:rsidRPr="00D04DF1" w:rsidRDefault="006305A1" w:rsidP="00DD13BC">
      <w:pPr>
        <w:widowControl w:val="0"/>
        <w:numPr>
          <w:ilvl w:val="0"/>
          <w:numId w:val="45"/>
        </w:numPr>
        <w:tabs>
          <w:tab w:val="left" w:pos="0"/>
          <w:tab w:val="num" w:pos="1650"/>
        </w:tabs>
        <w:suppressAutoHyphens w:val="0"/>
        <w:spacing w:line="264" w:lineRule="auto"/>
        <w:ind w:left="1650" w:firstLine="0"/>
        <w:rPr>
          <w:sz w:val="24"/>
          <w:szCs w:val="24"/>
          <w:lang w:eastAsia="ru-RU"/>
        </w:rPr>
      </w:pPr>
      <w:r w:rsidRPr="00D04DF1">
        <w:rPr>
          <w:sz w:val="24"/>
          <w:szCs w:val="24"/>
          <w:lang w:eastAsia="ru-RU"/>
        </w:rPr>
        <w:t>должен обладать опытом аналогичных поставок (</w:t>
      </w:r>
      <w:r w:rsidRPr="00D04DF1">
        <w:rPr>
          <w:color w:val="000000"/>
          <w:sz w:val="24"/>
          <w:szCs w:val="24"/>
        </w:rPr>
        <w:t>желательно наличие за последние 3 года не менее 1 завершенного аналогичного договора по</w:t>
      </w:r>
      <w:r w:rsidRPr="00D04DF1">
        <w:rPr>
          <w:sz w:val="24"/>
          <w:szCs w:val="24"/>
          <w:lang w:eastAsia="ru-RU"/>
        </w:rPr>
        <w:t xml:space="preserve"> выполняемым поставкам, (в т.ч. объемам поставок </w:t>
      </w:r>
      <w:r w:rsidRPr="00D04DF1">
        <w:rPr>
          <w:color w:val="000000"/>
          <w:sz w:val="24"/>
          <w:szCs w:val="24"/>
        </w:rPr>
        <w:t>и общей сумме договора</w:t>
      </w:r>
      <w:r w:rsidRPr="00D04DF1">
        <w:rPr>
          <w:sz w:val="24"/>
          <w:szCs w:val="24"/>
          <w:lang w:eastAsia="ru-RU"/>
        </w:rPr>
        <w:t xml:space="preserve">). </w:t>
      </w:r>
      <w:r w:rsidRPr="00D04DF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D04DF1">
        <w:rPr>
          <w:sz w:val="24"/>
          <w:szCs w:val="24"/>
          <w:lang w:eastAsia="ru-RU"/>
        </w:rPr>
        <w:t xml:space="preserve">. </w:t>
      </w:r>
    </w:p>
    <w:p w:rsidR="00D04DF1" w:rsidRPr="00D04DF1" w:rsidRDefault="00D04DF1" w:rsidP="00D04DF1">
      <w:pPr>
        <w:numPr>
          <w:ilvl w:val="0"/>
          <w:numId w:val="21"/>
        </w:numPr>
        <w:suppressAutoHyphens w:val="0"/>
        <w:spacing w:line="264" w:lineRule="auto"/>
        <w:rPr>
          <w:sz w:val="24"/>
          <w:szCs w:val="24"/>
          <w:lang w:eastAsia="ru-RU"/>
        </w:rPr>
      </w:pPr>
      <w:r w:rsidRPr="00D04DF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xml:space="preserve">) к настоящей </w:t>
      </w:r>
      <w:r w:rsidRPr="00382A07">
        <w:rPr>
          <w:sz w:val="24"/>
          <w:szCs w:val="24"/>
          <w:lang w:eastAsia="ru-RU"/>
        </w:rPr>
        <w:lastRenderedPageBreak/>
        <w:t>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lastRenderedPageBreak/>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03D49">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03D49">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lastRenderedPageBreak/>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D04DF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w:t>
      </w:r>
      <w:r w:rsidRPr="00DB5A15">
        <w:rPr>
          <w:sz w:val="24"/>
          <w:szCs w:val="24"/>
        </w:rPr>
        <w:lastRenderedPageBreak/>
        <w:t xml:space="preserve">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D04DF1">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403D49" w:rsidRPr="00403D49">
        <w:rPr>
          <w:bCs/>
          <w:sz w:val="24"/>
          <w:szCs w:val="24"/>
        </w:rPr>
        <w:t xml:space="preserve">РФ, 392680, г. Тамбов, ул. Моршанское шоссе, 23, каб. №205, исполнительный сотрудник – </w:t>
      </w:r>
      <w:r w:rsidR="00403D49" w:rsidRPr="00403D49">
        <w:rPr>
          <w:bCs/>
          <w:iCs/>
          <w:sz w:val="24"/>
          <w:szCs w:val="24"/>
        </w:rPr>
        <w:t>Кобелева Елена Юрьевна, контактный телефон: (4752) 57-82-06</w:t>
      </w:r>
      <w:r w:rsidRPr="00403D49">
        <w:rPr>
          <w:sz w:val="24"/>
          <w:szCs w:val="24"/>
        </w:rPr>
        <w:t>. Оригинал</w:t>
      </w:r>
      <w:r w:rsidRPr="00382A07">
        <w:rPr>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xml:space="preserve">). В случае,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403D49" w:rsidRPr="00403D49">
        <w:rPr>
          <w:rFonts w:eastAsia="Calibri"/>
          <w:szCs w:val="24"/>
          <w:lang w:eastAsia="en-US"/>
        </w:rPr>
        <w:t xml:space="preserve">ведущему специалисту УЛиМТО Филиала ПАО «МРСК Центра»-«Тамбовэнерго» Кобелевой Елене Юрьевне, контактный телефон: (4752) 57-82-06 или по адресу электронной почты: </w:t>
      </w:r>
      <w:r w:rsidR="00403D49" w:rsidRPr="00403D49">
        <w:rPr>
          <w:rFonts w:eastAsia="Calibri"/>
          <w:szCs w:val="24"/>
          <w:u w:val="single"/>
          <w:lang w:eastAsia="en-US"/>
        </w:rPr>
        <w:t>kobeleva.ey@mrsk-1.ru</w:t>
      </w:r>
      <w:r w:rsidRPr="00403D49">
        <w:rPr>
          <w:rFonts w:eastAsia="Calibri"/>
          <w:szCs w:val="24"/>
          <w:lang w:eastAsia="en-US"/>
        </w:rPr>
        <w:t>. Данные</w:t>
      </w:r>
      <w:r w:rsidRPr="00DB5A15">
        <w:rPr>
          <w:rFonts w:eastAsia="Calibri"/>
          <w:szCs w:val="24"/>
          <w:lang w:eastAsia="en-US"/>
        </w:rPr>
        <w:t xml:space="preserve">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403D49" w:rsidRPr="002D5CFA" w:rsidRDefault="00403D49" w:rsidP="00403D49">
      <w:pPr>
        <w:pStyle w:val="aff6"/>
        <w:numPr>
          <w:ilvl w:val="0"/>
          <w:numId w:val="0"/>
        </w:numPr>
        <w:snapToGrid w:val="0"/>
        <w:spacing w:before="100" w:beforeAutospacing="1" w:line="240" w:lineRule="auto"/>
        <w:ind w:left="2160"/>
        <w:rPr>
          <w:sz w:val="24"/>
          <w:szCs w:val="24"/>
          <w:u w:val="single"/>
        </w:rPr>
      </w:pPr>
      <w:r w:rsidRPr="002D5CFA">
        <w:rPr>
          <w:sz w:val="24"/>
          <w:szCs w:val="24"/>
          <w:u w:val="single"/>
        </w:rPr>
        <w:lastRenderedPageBreak/>
        <w:t>Получатель платежа: Филиал ПАО «МРСК Центра» - «Тамбовэнерго»</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Место нахождения: 392680, г. Тамбов, Моршанское шоссе, д.23</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р/счет:  № 40702810815250001608</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Банк: Филиал Банка ВТБ (ПАО) в г.Воронеже</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к/счет: № 30101810100000000835 в  Отделении по Воронежской области ГУ ЦБ РФ по Центральному федеральному округу</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6D2FCD" w:rsidRPr="00DB5A15" w:rsidRDefault="006D2FCD" w:rsidP="006D2FCD">
      <w:pPr>
        <w:pStyle w:val="aff6"/>
        <w:numPr>
          <w:ilvl w:val="0"/>
          <w:numId w:val="0"/>
        </w:numPr>
        <w:tabs>
          <w:tab w:val="left" w:pos="2127"/>
        </w:tabs>
        <w:spacing w:line="240" w:lineRule="auto"/>
        <w:ind w:left="2847"/>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D16743">
        <w:rPr>
          <w:b/>
          <w:bCs w:val="0"/>
          <w:sz w:val="24"/>
          <w:szCs w:val="24"/>
          <w:highlight w:val="yellow"/>
        </w:rPr>
        <w:t>10</w:t>
      </w:r>
      <w:r w:rsidR="002B5044" w:rsidRPr="00382A07">
        <w:rPr>
          <w:b/>
          <w:bCs w:val="0"/>
          <w:sz w:val="24"/>
          <w:szCs w:val="24"/>
          <w:highlight w:val="yellow"/>
        </w:rPr>
        <w:t xml:space="preserve"> </w:t>
      </w:r>
      <w:r w:rsidR="009767DE">
        <w:rPr>
          <w:b/>
          <w:bCs w:val="0"/>
          <w:sz w:val="24"/>
          <w:szCs w:val="24"/>
          <w:highlight w:val="yellow"/>
        </w:rPr>
        <w:t>но</w:t>
      </w:r>
      <w:r w:rsidR="00403D49">
        <w:rPr>
          <w:b/>
          <w:bCs w:val="0"/>
          <w:sz w:val="24"/>
          <w:szCs w:val="24"/>
          <w:highlight w:val="yellow"/>
        </w:rPr>
        <w:t>ября</w:t>
      </w:r>
      <w:r w:rsidR="002B5044" w:rsidRPr="00382A07">
        <w:rPr>
          <w:b/>
          <w:bCs w:val="0"/>
          <w:sz w:val="24"/>
          <w:szCs w:val="24"/>
          <w:highlight w:val="yellow"/>
        </w:rPr>
        <w:t xml:space="preserve"> </w:t>
      </w:r>
      <w:r w:rsidR="004E638A">
        <w:rPr>
          <w:b/>
          <w:bCs w:val="0"/>
          <w:sz w:val="24"/>
          <w:szCs w:val="24"/>
          <w:highlight w:val="yellow"/>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w:t>
      </w:r>
      <w:r w:rsidRPr="00382A07">
        <w:rPr>
          <w:bCs w:val="0"/>
          <w:sz w:val="24"/>
          <w:szCs w:val="24"/>
        </w:rPr>
        <w:lastRenderedPageBreak/>
        <w:t xml:space="preserve">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lastRenderedPageBreak/>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 xml:space="preserve">поданы с нарушением порядка подачи Заявок, установленного в настоящей </w:t>
      </w:r>
      <w:r w:rsidRPr="00382A07">
        <w:rPr>
          <w:rFonts w:ascii="Times New Roman" w:hAnsi="Times New Roman" w:cs="Times New Roman"/>
        </w:rPr>
        <w:lastRenderedPageBreak/>
        <w:t>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его Заявка остается </w:t>
      </w:r>
      <w:r w:rsidRPr="00382A07">
        <w:rPr>
          <w:sz w:val="24"/>
          <w:szCs w:val="24"/>
          <w:lang w:eastAsia="ru-RU"/>
        </w:rPr>
        <w:lastRenderedPageBreak/>
        <w:t>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предоставляет 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lastRenderedPageBreak/>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1018D6">
        <w:rPr>
          <w:sz w:val="24"/>
          <w:szCs w:val="24"/>
          <w:highlight w:val="yellow"/>
        </w:rPr>
        <w:t>Приложении №3 к настоящей Документации</w:t>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w:t>
      </w:r>
      <w:r w:rsidRPr="001018D6">
        <w:rPr>
          <w:rFonts w:ascii="Times New Roman" w:hAnsi="Times New Roman" w:cs="Times New Roman"/>
          <w:sz w:val="24"/>
          <w:szCs w:val="24"/>
        </w:rPr>
        <w:lastRenderedPageBreak/>
        <w:t>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w:t>
      </w:r>
      <w:r w:rsidRPr="001018D6">
        <w:rPr>
          <w:sz w:val="24"/>
          <w:szCs w:val="24"/>
        </w:rPr>
        <w:lastRenderedPageBreak/>
        <w:t>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lastRenderedPageBreak/>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9"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0"/>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382A07">
                <w:t>О закупках товаров</w:t>
              </w:r>
            </w:hyperlink>
            <w:r w:rsidRPr="00382A07">
              <w:t>, работ, услуг отдельными видами юридических лиц" и "</w:t>
            </w:r>
            <w:hyperlink r:id="rId46"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Форма плана распределения объемов выполнения поставок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75A" w:rsidRDefault="00FE075A">
      <w:pPr>
        <w:spacing w:line="240" w:lineRule="auto"/>
      </w:pPr>
      <w:r>
        <w:separator/>
      </w:r>
    </w:p>
  </w:endnote>
  <w:endnote w:type="continuationSeparator" w:id="0">
    <w:p w:rsidR="00FE075A" w:rsidRDefault="00FE075A">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7E3EFC">
      <w:rPr>
        <w:noProof/>
        <w:sz w:val="16"/>
        <w:szCs w:val="16"/>
        <w:lang w:eastAsia="ru-RU"/>
      </w:rPr>
      <w:t>29</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03D49">
      <w:rPr>
        <w:sz w:val="18"/>
        <w:szCs w:val="18"/>
      </w:rPr>
      <w:t xml:space="preserve">заключения </w:t>
    </w:r>
    <w:r w:rsidR="00403D49" w:rsidRPr="00403D49">
      <w:rPr>
        <w:sz w:val="18"/>
        <w:szCs w:val="18"/>
      </w:rPr>
      <w:t xml:space="preserve">Договора </w:t>
    </w:r>
    <w:r w:rsidR="00D04DF1" w:rsidRPr="00D04DF1">
      <w:rPr>
        <w:sz w:val="18"/>
        <w:szCs w:val="18"/>
      </w:rPr>
      <w:t xml:space="preserve">на поставку </w:t>
    </w:r>
    <w:r w:rsidR="007E3EFC" w:rsidRPr="007E3EFC">
      <w:rPr>
        <w:sz w:val="18"/>
        <w:szCs w:val="18"/>
      </w:rPr>
      <w:t>металлопроката</w:t>
    </w:r>
    <w:r w:rsidR="00403D49" w:rsidRPr="00403D49">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75A" w:rsidRDefault="00FE075A">
      <w:pPr>
        <w:spacing w:line="240" w:lineRule="auto"/>
      </w:pPr>
      <w:r>
        <w:separator/>
      </w:r>
    </w:p>
  </w:footnote>
  <w:footnote w:type="continuationSeparator" w:id="0">
    <w:p w:rsidR="00FE075A" w:rsidRDefault="00FE075A">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87D"/>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67CF9"/>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849DE"/>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C4D60"/>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3D49"/>
    <w:rsid w:val="0040431D"/>
    <w:rsid w:val="00404BF4"/>
    <w:rsid w:val="00412590"/>
    <w:rsid w:val="00414AB1"/>
    <w:rsid w:val="00414CAF"/>
    <w:rsid w:val="00415D77"/>
    <w:rsid w:val="00416AEC"/>
    <w:rsid w:val="00416F2A"/>
    <w:rsid w:val="00420F24"/>
    <w:rsid w:val="00421F58"/>
    <w:rsid w:val="00423435"/>
    <w:rsid w:val="00425AFC"/>
    <w:rsid w:val="00425CE3"/>
    <w:rsid w:val="004260A8"/>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0C16"/>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1A39"/>
    <w:rsid w:val="007C6A7B"/>
    <w:rsid w:val="007D07A7"/>
    <w:rsid w:val="007D0EA7"/>
    <w:rsid w:val="007D7C50"/>
    <w:rsid w:val="007E216D"/>
    <w:rsid w:val="007E3EFC"/>
    <w:rsid w:val="007E4290"/>
    <w:rsid w:val="007E755A"/>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0002"/>
    <w:rsid w:val="00951E53"/>
    <w:rsid w:val="00953802"/>
    <w:rsid w:val="00953987"/>
    <w:rsid w:val="00953C23"/>
    <w:rsid w:val="00962A7A"/>
    <w:rsid w:val="00963295"/>
    <w:rsid w:val="00965713"/>
    <w:rsid w:val="00965F6F"/>
    <w:rsid w:val="00970C8F"/>
    <w:rsid w:val="00972AAA"/>
    <w:rsid w:val="00975C64"/>
    <w:rsid w:val="009767DE"/>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4DF1"/>
    <w:rsid w:val="00D05065"/>
    <w:rsid w:val="00D12816"/>
    <w:rsid w:val="00D13960"/>
    <w:rsid w:val="00D139C3"/>
    <w:rsid w:val="00D14E25"/>
    <w:rsid w:val="00D15381"/>
    <w:rsid w:val="00D16743"/>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40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075A"/>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974445D2-68C9-4C1D-BF6A-A59593BDE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403D49"/>
    <w:rPr>
      <w:b/>
      <w:bCs/>
      <w:shd w:val="clear" w:color="auto" w:fill="FFFFFF"/>
    </w:rPr>
  </w:style>
  <w:style w:type="paragraph" w:customStyle="1" w:styleId="2f7">
    <w:name w:val="Основной текст (2)"/>
    <w:basedOn w:val="a2"/>
    <w:link w:val="2f6"/>
    <w:uiPriority w:val="99"/>
    <w:rsid w:val="00403D49"/>
    <w:pPr>
      <w:widowControl w:val="0"/>
      <w:shd w:val="clear" w:color="auto" w:fill="FFFFFF"/>
      <w:suppressAutoHyphens w:val="0"/>
      <w:spacing w:line="248" w:lineRule="exact"/>
      <w:ind w:firstLine="0"/>
    </w:pPr>
    <w:rPr>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kobeleva.ey@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www.b2b-mrsk.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image" Target="media/image1.emf"/><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AEB1C-01DA-4F1F-A11D-B6E64EA58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27850</Words>
  <Characters>158746</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186224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51</cp:revision>
  <cp:lastPrinted>2015-12-29T14:27:00Z</cp:lastPrinted>
  <dcterms:created xsi:type="dcterms:W3CDTF">2016-12-02T12:44:00Z</dcterms:created>
  <dcterms:modified xsi:type="dcterms:W3CDTF">2017-10-25T12:34:00Z</dcterms:modified>
</cp:coreProperties>
</file>